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72221">
            <w:pPr>
              <w:jc w:val="right"/>
              <w:rPr>
                <w:rFonts w:cs="Arial"/>
              </w:rPr>
            </w:pPr>
            <w:r w:rsidRPr="002E571A">
              <w:rPr>
                <w:rFonts w:cs="Arial"/>
                <w:szCs w:val="22"/>
              </w:rPr>
              <w:t xml:space="preserve">Протокол № </w:t>
            </w:r>
            <w:r w:rsidR="007052BC">
              <w:rPr>
                <w:rFonts w:cs="Arial"/>
                <w:szCs w:val="22"/>
              </w:rPr>
              <w:t>203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72221">
            <w:pPr>
              <w:jc w:val="right"/>
              <w:rPr>
                <w:rFonts w:cs="Arial"/>
              </w:rPr>
            </w:pPr>
            <w:r w:rsidRPr="002E571A">
              <w:rPr>
                <w:rFonts w:cs="Arial"/>
                <w:szCs w:val="22"/>
              </w:rPr>
              <w:t>«</w:t>
            </w:r>
            <w:r w:rsidR="007052BC">
              <w:rPr>
                <w:rFonts w:cs="Arial"/>
                <w:szCs w:val="22"/>
              </w:rPr>
              <w:t>23</w:t>
            </w:r>
            <w:r w:rsidRPr="002E571A">
              <w:rPr>
                <w:rFonts w:cs="Arial"/>
                <w:szCs w:val="22"/>
              </w:rPr>
              <w:t xml:space="preserve">» </w:t>
            </w:r>
            <w:r w:rsidR="007052BC">
              <w:rPr>
                <w:rFonts w:cs="Arial"/>
                <w:szCs w:val="22"/>
              </w:rPr>
              <w:t>ноября</w:t>
            </w:r>
            <w:r w:rsidRPr="002E571A">
              <w:rPr>
                <w:rFonts w:cs="Arial"/>
                <w:szCs w:val="22"/>
              </w:rPr>
              <w:t xml:space="preserve"> </w:t>
            </w:r>
            <w:r w:rsidR="007052BC">
              <w:rPr>
                <w:rFonts w:cs="Arial"/>
                <w:szCs w:val="22"/>
              </w:rPr>
              <w:t>2016</w:t>
            </w:r>
            <w:r w:rsidRPr="002E571A">
              <w:rPr>
                <w:rFonts w:cs="Arial"/>
                <w:szCs w:val="22"/>
              </w:rPr>
              <w:t xml:space="preserve"> г.</w:t>
            </w:r>
          </w:p>
        </w:tc>
      </w:tr>
    </w:tbl>
    <w:p w:rsidR="00DE7BED" w:rsidRPr="007052BC" w:rsidRDefault="00DE7BED" w:rsidP="00DE7BED">
      <w:pPr>
        <w:rPr>
          <w:rFonts w:cs="Arial"/>
          <w:b/>
          <w:vanish/>
          <w:szCs w:val="22"/>
        </w:rPr>
      </w:pPr>
    </w:p>
    <w:p w:rsidR="00DE7BED" w:rsidRPr="007052BC" w:rsidRDefault="00A03AA2" w:rsidP="00DE7BED">
      <w:pPr>
        <w:rPr>
          <w:rFonts w:cs="Arial"/>
          <w:b/>
          <w:szCs w:val="22"/>
        </w:rPr>
      </w:pPr>
      <w:r w:rsidRPr="00E72221">
        <w:rPr>
          <w:rFonts w:cs="Arial"/>
          <w:b/>
          <w:szCs w:val="22"/>
        </w:rPr>
        <w:t>ПДО №</w:t>
      </w:r>
      <w:r w:rsidR="00226FB1" w:rsidRPr="00E72221">
        <w:rPr>
          <w:rFonts w:cs="Arial"/>
          <w:b/>
          <w:szCs w:val="22"/>
        </w:rPr>
        <w:t>4</w:t>
      </w:r>
      <w:r w:rsidR="00335BBE" w:rsidRPr="00E72221">
        <w:rPr>
          <w:rFonts w:cs="Arial"/>
          <w:b/>
          <w:szCs w:val="22"/>
        </w:rPr>
        <w:t>43</w:t>
      </w:r>
      <w:r w:rsidRPr="00E72221">
        <w:rPr>
          <w:rFonts w:cs="Arial"/>
          <w:b/>
          <w:szCs w:val="22"/>
        </w:rPr>
        <w:t>-КР-201</w:t>
      </w:r>
      <w:r w:rsidR="00AD52B4" w:rsidRPr="00E72221">
        <w:rPr>
          <w:rFonts w:cs="Arial"/>
          <w:b/>
          <w:szCs w:val="22"/>
        </w:rPr>
        <w:t>6</w:t>
      </w:r>
      <w:r w:rsidRPr="00E72221">
        <w:rPr>
          <w:rFonts w:cs="Arial"/>
          <w:b/>
          <w:szCs w:val="22"/>
        </w:rPr>
        <w:t xml:space="preserve"> от </w:t>
      </w:r>
      <w:r w:rsidR="007052BC" w:rsidRPr="00E72221">
        <w:rPr>
          <w:rFonts w:cs="Arial"/>
          <w:b/>
          <w:szCs w:val="22"/>
        </w:rPr>
        <w:t>23.11.2016</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E81D5F" w:rsidRPr="00E81D5F">
        <w:rPr>
          <w:rFonts w:cs="Arial"/>
          <w:b/>
          <w:szCs w:val="22"/>
        </w:rPr>
        <w:t>химической очистке (промывке) внутренних поверхностей нагрева парогенерирующего оборудования ОАО «Славнефть–ЯНОС» методом щелочения</w:t>
      </w:r>
      <w:r w:rsidR="00370901" w:rsidRPr="009A0E27">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81D5F">
        <w:rPr>
          <w:rFonts w:cs="Arial"/>
          <w:b/>
          <w:szCs w:val="22"/>
        </w:rPr>
        <w:t>31</w:t>
      </w:r>
      <w:r w:rsidR="00230908" w:rsidRPr="0060733A">
        <w:rPr>
          <w:rFonts w:cs="Arial"/>
          <w:b/>
          <w:szCs w:val="22"/>
        </w:rPr>
        <w:t xml:space="preserve"> </w:t>
      </w:r>
      <w:r w:rsidR="001130CE">
        <w:rPr>
          <w:rFonts w:cs="Arial"/>
          <w:b/>
          <w:szCs w:val="22"/>
        </w:rPr>
        <w:t>января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773A23" w:rsidRDefault="00DE7BED" w:rsidP="00DE7BED">
      <w:pPr>
        <w:pStyle w:val="ac"/>
        <w:numPr>
          <w:ilvl w:val="0"/>
          <w:numId w:val="2"/>
        </w:numPr>
        <w:tabs>
          <w:tab w:val="left" w:pos="1418"/>
        </w:tabs>
        <w:ind w:left="1418" w:hanging="341"/>
        <w:contextualSpacing w:val="0"/>
        <w:jc w:val="both"/>
        <w:rPr>
          <w:rFonts w:cs="Arial"/>
          <w:szCs w:val="22"/>
        </w:rPr>
      </w:pPr>
      <w:r w:rsidRPr="00773A23">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773A23" w:rsidRDefault="00941449" w:rsidP="00DE7BED">
      <w:pPr>
        <w:pStyle w:val="ac"/>
        <w:numPr>
          <w:ilvl w:val="0"/>
          <w:numId w:val="2"/>
        </w:numPr>
        <w:tabs>
          <w:tab w:val="left" w:pos="1418"/>
        </w:tabs>
        <w:ind w:left="1418" w:hanging="341"/>
        <w:contextualSpacing w:val="0"/>
        <w:jc w:val="both"/>
        <w:rPr>
          <w:rFonts w:cs="Arial"/>
          <w:szCs w:val="22"/>
        </w:rPr>
      </w:pPr>
      <w:r w:rsidRPr="00773A23">
        <w:rPr>
          <w:rFonts w:cs="Arial"/>
          <w:szCs w:val="22"/>
        </w:rPr>
        <w:t xml:space="preserve">Подписанный проект договора, без указания информации о стоимости в </w:t>
      </w:r>
      <w:r w:rsidR="00773A23" w:rsidRPr="00773A23">
        <w:rPr>
          <w:rFonts w:cs="Arial"/>
          <w:szCs w:val="22"/>
        </w:rPr>
        <w:t xml:space="preserve">п.3.1 и </w:t>
      </w:r>
      <w:r w:rsidR="004D308A" w:rsidRPr="00773A23">
        <w:rPr>
          <w:rFonts w:cs="Arial"/>
          <w:szCs w:val="22"/>
        </w:rPr>
        <w:t>Приложении №</w:t>
      </w:r>
      <w:r w:rsidR="00A52D5C" w:rsidRPr="00773A23">
        <w:rPr>
          <w:rFonts w:cs="Arial"/>
          <w:szCs w:val="22"/>
        </w:rPr>
        <w:t>2</w:t>
      </w:r>
      <w:r w:rsidR="004D308A" w:rsidRPr="00773A23">
        <w:rPr>
          <w:rFonts w:cs="Arial"/>
          <w:szCs w:val="22"/>
        </w:rPr>
        <w:t xml:space="preserve"> к Договору</w:t>
      </w:r>
      <w:r w:rsidR="005E71B9" w:rsidRPr="00773A23">
        <w:rPr>
          <w:rFonts w:cs="Arial"/>
          <w:szCs w:val="22"/>
        </w:rPr>
        <w:t>;</w:t>
      </w:r>
    </w:p>
    <w:p w:rsidR="00DE7BED" w:rsidRPr="00773A23" w:rsidRDefault="00DE7BED" w:rsidP="00DE7BED">
      <w:pPr>
        <w:pStyle w:val="ac"/>
        <w:numPr>
          <w:ilvl w:val="0"/>
          <w:numId w:val="2"/>
        </w:numPr>
        <w:tabs>
          <w:tab w:val="left" w:pos="1418"/>
        </w:tabs>
        <w:ind w:left="1418" w:hanging="341"/>
        <w:contextualSpacing w:val="0"/>
        <w:jc w:val="both"/>
        <w:rPr>
          <w:rFonts w:cs="Arial"/>
          <w:szCs w:val="22"/>
        </w:rPr>
      </w:pPr>
      <w:r w:rsidRPr="00773A23">
        <w:rPr>
          <w:rFonts w:cs="Arial"/>
          <w:szCs w:val="22"/>
        </w:rPr>
        <w:t xml:space="preserve">Перечень аффилированных организаций (форма </w:t>
      </w:r>
      <w:r w:rsidR="0006495D" w:rsidRPr="00773A23">
        <w:rPr>
          <w:rFonts w:cs="Arial"/>
          <w:szCs w:val="22"/>
        </w:rPr>
        <w:t>6</w:t>
      </w:r>
      <w:r w:rsidRPr="00773A23">
        <w:rPr>
          <w:rFonts w:cs="Arial"/>
          <w:szCs w:val="22"/>
        </w:rPr>
        <w:t>, подписанная уполномоченным лицом и заверенная печатью участника закупки);</w:t>
      </w:r>
    </w:p>
    <w:p w:rsidR="00B82076" w:rsidRPr="00DB2174" w:rsidRDefault="00B82076" w:rsidP="00B82076">
      <w:pPr>
        <w:pStyle w:val="ac"/>
        <w:numPr>
          <w:ilvl w:val="0"/>
          <w:numId w:val="2"/>
        </w:numPr>
        <w:tabs>
          <w:tab w:val="left" w:pos="1418"/>
        </w:tabs>
        <w:ind w:left="1418" w:hanging="341"/>
        <w:contextualSpacing w:val="0"/>
        <w:jc w:val="both"/>
        <w:rPr>
          <w:rFonts w:cs="Arial"/>
          <w:szCs w:val="22"/>
        </w:rPr>
      </w:pPr>
      <w:r w:rsidRPr="00DB2174">
        <w:rPr>
          <w:rFonts w:cs="Arial"/>
          <w:szCs w:val="22"/>
        </w:rPr>
        <w:t xml:space="preserve">Справка об опыте работы </w:t>
      </w:r>
      <w:r w:rsidR="00773A23" w:rsidRPr="00DB2174">
        <w:rPr>
          <w:rFonts w:cs="Arial"/>
          <w:szCs w:val="22"/>
        </w:rPr>
        <w:t>за последние четыре года</w:t>
      </w:r>
      <w:r w:rsidRPr="00DB2174">
        <w:rPr>
          <w:rFonts w:cs="Arial"/>
          <w:szCs w:val="22"/>
        </w:rPr>
        <w:t>, за подписью руководителя орган</w:t>
      </w:r>
      <w:r w:rsidR="00DB2174" w:rsidRPr="00DB2174">
        <w:rPr>
          <w:rFonts w:cs="Arial"/>
          <w:szCs w:val="22"/>
        </w:rPr>
        <w:t>изации (Форма 7)</w:t>
      </w:r>
      <w:r w:rsidR="00195899" w:rsidRPr="00DB2174">
        <w:rPr>
          <w:rFonts w:cs="Arial"/>
          <w:szCs w:val="22"/>
        </w:rPr>
        <w:t xml:space="preserve">. </w:t>
      </w:r>
      <w:r w:rsidR="00195899" w:rsidRPr="00DB2174">
        <w:rPr>
          <w:rFonts w:cs="Arial"/>
          <w:b/>
          <w:szCs w:val="22"/>
        </w:rPr>
        <w:t xml:space="preserve">Документ предоставляются контрагентом </w:t>
      </w:r>
      <w:r w:rsidR="00195899" w:rsidRPr="00DB2174">
        <w:rPr>
          <w:rFonts w:cs="Arial"/>
          <w:b/>
          <w:szCs w:val="22"/>
          <w:u w:val="single"/>
        </w:rPr>
        <w:t>в только электронном виде</w:t>
      </w:r>
      <w:r w:rsidR="00195899" w:rsidRPr="00DB2174">
        <w:rPr>
          <w:rFonts w:cs="Arial"/>
          <w:b/>
          <w:szCs w:val="22"/>
        </w:rPr>
        <w:t xml:space="preserve"> на электронном носителе;</w:t>
      </w:r>
    </w:p>
    <w:p w:rsidR="007518E4" w:rsidRPr="00DB2174" w:rsidRDefault="007518E4" w:rsidP="007518E4">
      <w:pPr>
        <w:pStyle w:val="ac"/>
        <w:numPr>
          <w:ilvl w:val="0"/>
          <w:numId w:val="2"/>
        </w:numPr>
        <w:tabs>
          <w:tab w:val="left" w:pos="1418"/>
        </w:tabs>
        <w:ind w:left="1418" w:hanging="341"/>
        <w:contextualSpacing w:val="0"/>
        <w:jc w:val="both"/>
        <w:rPr>
          <w:rFonts w:cs="Arial"/>
          <w:szCs w:val="22"/>
        </w:rPr>
      </w:pPr>
      <w:r w:rsidRPr="00DB2174">
        <w:rPr>
          <w:szCs w:val="22"/>
        </w:rPr>
        <w:t>Копия Свидетельства о допуске к определенным видам работ, выданного участнику закупки;</w:t>
      </w:r>
      <w:r w:rsidRPr="00DB2174">
        <w:rPr>
          <w:rFonts w:cs="Arial"/>
          <w:szCs w:val="22"/>
        </w:rPr>
        <w:t xml:space="preserve"> </w:t>
      </w:r>
    </w:p>
    <w:p w:rsidR="007518E4" w:rsidRPr="00F92D27" w:rsidRDefault="00C31AA8" w:rsidP="007518E4">
      <w:pPr>
        <w:pStyle w:val="ac"/>
        <w:numPr>
          <w:ilvl w:val="0"/>
          <w:numId w:val="2"/>
        </w:numPr>
        <w:tabs>
          <w:tab w:val="left" w:pos="1418"/>
        </w:tabs>
        <w:ind w:left="1418" w:hanging="341"/>
        <w:contextualSpacing w:val="0"/>
        <w:jc w:val="both"/>
        <w:rPr>
          <w:szCs w:val="22"/>
        </w:rPr>
      </w:pPr>
      <w:r w:rsidRPr="00D371AC">
        <w:rPr>
          <w:szCs w:val="22"/>
        </w:rPr>
        <w:t>Двухсторонние копии свидетельств (протоколов)</w:t>
      </w:r>
      <w:r w:rsidRPr="00D371AC">
        <w:rPr>
          <w:rFonts w:cs="Arial"/>
          <w:sz w:val="20"/>
          <w:szCs w:val="20"/>
        </w:rPr>
        <w:t xml:space="preserve"> </w:t>
      </w:r>
      <w:r w:rsidR="007518E4" w:rsidRPr="00D371AC">
        <w:rPr>
          <w:szCs w:val="22"/>
        </w:rPr>
        <w:t>комиссий об аттестации в области промышленной безопасности</w:t>
      </w:r>
      <w:r w:rsidR="00CC2C73" w:rsidRPr="00D371AC">
        <w:rPr>
          <w:szCs w:val="22"/>
        </w:rPr>
        <w:t>.</w:t>
      </w:r>
      <w:r w:rsidR="00CC2C73" w:rsidRPr="00D371AC">
        <w:rPr>
          <w:rFonts w:cs="Arial"/>
          <w:b/>
          <w:szCs w:val="22"/>
        </w:rPr>
        <w:t xml:space="preserve"> Документ предоставляются контрагентом </w:t>
      </w:r>
      <w:r w:rsidR="00CC2C73" w:rsidRPr="00D371AC">
        <w:rPr>
          <w:rFonts w:cs="Arial"/>
          <w:b/>
          <w:szCs w:val="22"/>
          <w:u w:val="single"/>
        </w:rPr>
        <w:t>в только электронном виде</w:t>
      </w:r>
      <w:r w:rsidR="00CC2C73" w:rsidRPr="00D371AC">
        <w:rPr>
          <w:rFonts w:cs="Arial"/>
          <w:b/>
          <w:szCs w:val="22"/>
        </w:rPr>
        <w:t xml:space="preserve"> на электронном носителе;</w:t>
      </w:r>
    </w:p>
    <w:p w:rsidR="00F92D27" w:rsidRPr="00D371AC" w:rsidRDefault="00F92D27" w:rsidP="007518E4">
      <w:pPr>
        <w:pStyle w:val="ac"/>
        <w:numPr>
          <w:ilvl w:val="0"/>
          <w:numId w:val="2"/>
        </w:numPr>
        <w:tabs>
          <w:tab w:val="left" w:pos="1418"/>
        </w:tabs>
        <w:ind w:left="1418" w:hanging="341"/>
        <w:contextualSpacing w:val="0"/>
        <w:jc w:val="both"/>
        <w:rPr>
          <w:szCs w:val="22"/>
        </w:rPr>
      </w:pPr>
      <w:r w:rsidRPr="00F92D27">
        <w:rPr>
          <w:szCs w:val="22"/>
        </w:rPr>
        <w:t>Техническое решение (программа очистки/промывки)</w:t>
      </w:r>
      <w:r>
        <w:rPr>
          <w:szCs w:val="22"/>
        </w:rPr>
        <w:t>;</w:t>
      </w:r>
    </w:p>
    <w:p w:rsidR="00911C30" w:rsidRPr="00FA18CF" w:rsidRDefault="00911C30" w:rsidP="00911C30">
      <w:pPr>
        <w:pStyle w:val="ac"/>
        <w:numPr>
          <w:ilvl w:val="0"/>
          <w:numId w:val="2"/>
        </w:numPr>
        <w:tabs>
          <w:tab w:val="left" w:pos="1418"/>
        </w:tabs>
        <w:ind w:left="1418" w:hanging="341"/>
        <w:contextualSpacing w:val="0"/>
        <w:jc w:val="both"/>
        <w:rPr>
          <w:szCs w:val="22"/>
        </w:rPr>
      </w:pPr>
      <w:r w:rsidRPr="00FA18CF">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FA18CF">
        <w:rPr>
          <w:szCs w:val="22"/>
        </w:rPr>
        <w:t>8</w:t>
      </w:r>
      <w:r w:rsidR="00933C3C" w:rsidRPr="00FA18CF">
        <w:rPr>
          <w:szCs w:val="22"/>
        </w:rPr>
        <w:t>)</w:t>
      </w:r>
      <w:r w:rsidR="007122F9" w:rsidRPr="00FA18CF">
        <w:rPr>
          <w:szCs w:val="22"/>
        </w:rPr>
        <w:t>.</w:t>
      </w:r>
      <w:r w:rsidR="007122F9" w:rsidRPr="00FA18CF">
        <w:rPr>
          <w:rFonts w:cs="Arial"/>
          <w:b/>
          <w:szCs w:val="22"/>
        </w:rPr>
        <w:t xml:space="preserve"> Документ предоставляются контрагентом </w:t>
      </w:r>
      <w:r w:rsidR="007122F9" w:rsidRPr="00FA18CF">
        <w:rPr>
          <w:rFonts w:cs="Arial"/>
          <w:b/>
          <w:szCs w:val="22"/>
          <w:u w:val="single"/>
        </w:rPr>
        <w:t>в только электронном виде</w:t>
      </w:r>
      <w:r w:rsidR="007122F9" w:rsidRPr="00FA18CF">
        <w:rPr>
          <w:rFonts w:cs="Arial"/>
          <w:b/>
          <w:szCs w:val="22"/>
        </w:rPr>
        <w:t xml:space="preserve"> на электронном носителе;</w:t>
      </w:r>
    </w:p>
    <w:p w:rsidR="00911C30" w:rsidRPr="001C0B5F" w:rsidRDefault="009A48A3" w:rsidP="00911C30">
      <w:pPr>
        <w:pStyle w:val="ac"/>
        <w:numPr>
          <w:ilvl w:val="0"/>
          <w:numId w:val="2"/>
        </w:numPr>
        <w:tabs>
          <w:tab w:val="left" w:pos="1418"/>
        </w:tabs>
        <w:ind w:left="1418" w:hanging="341"/>
        <w:contextualSpacing w:val="0"/>
        <w:jc w:val="both"/>
        <w:rPr>
          <w:rFonts w:cs="Arial"/>
          <w:szCs w:val="22"/>
        </w:rPr>
      </w:pPr>
      <w:r w:rsidRPr="00153F5D">
        <w:rPr>
          <w:szCs w:val="22"/>
        </w:rPr>
        <w:t>Справка о наличии производственных мощностей</w:t>
      </w:r>
      <w:r w:rsidR="00911C30" w:rsidRPr="00153F5D">
        <w:rPr>
          <w:szCs w:val="22"/>
        </w:rPr>
        <w:t xml:space="preserve"> (Форма</w:t>
      </w:r>
      <w:r w:rsidR="00911C30" w:rsidRPr="00153F5D">
        <w:rPr>
          <w:rFonts w:cs="Arial"/>
          <w:szCs w:val="22"/>
        </w:rPr>
        <w:t xml:space="preserve"> </w:t>
      </w:r>
      <w:r w:rsidRPr="00153F5D">
        <w:rPr>
          <w:rFonts w:cs="Arial"/>
          <w:szCs w:val="22"/>
        </w:rPr>
        <w:t>9</w:t>
      </w:r>
      <w:r w:rsidR="00911C30" w:rsidRPr="00153F5D">
        <w:rPr>
          <w:rFonts w:cs="Arial"/>
          <w:szCs w:val="22"/>
        </w:rPr>
        <w:t>)</w:t>
      </w:r>
      <w:r w:rsidR="00195899" w:rsidRPr="00153F5D">
        <w:rPr>
          <w:rFonts w:cs="Arial"/>
          <w:szCs w:val="22"/>
        </w:rPr>
        <w:t>.</w:t>
      </w:r>
      <w:r w:rsidR="00195899" w:rsidRPr="00153F5D">
        <w:rPr>
          <w:rFonts w:cs="Arial"/>
          <w:b/>
          <w:szCs w:val="22"/>
        </w:rPr>
        <w:t xml:space="preserve"> Документ предоставляются контрагентом </w:t>
      </w:r>
      <w:r w:rsidR="00195899" w:rsidRPr="00153F5D">
        <w:rPr>
          <w:rFonts w:cs="Arial"/>
          <w:b/>
          <w:szCs w:val="22"/>
          <w:u w:val="single"/>
        </w:rPr>
        <w:t>в только электронном виде</w:t>
      </w:r>
      <w:r w:rsidR="00195899" w:rsidRPr="00153F5D">
        <w:rPr>
          <w:rFonts w:cs="Arial"/>
          <w:b/>
          <w:szCs w:val="22"/>
        </w:rPr>
        <w:t xml:space="preserve"> на электронном носителе;</w:t>
      </w:r>
    </w:p>
    <w:p w:rsidR="001C0B5F" w:rsidRDefault="001C0B5F"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lastRenderedPageBreak/>
        <w:t>Письмо (в свободной форме) за подписью руководителя организации об</w:t>
      </w:r>
      <w:r>
        <w:rPr>
          <w:rFonts w:cs="Arial"/>
          <w:szCs w:val="22"/>
        </w:rPr>
        <w:t xml:space="preserve"> использовании собственного оборудования для выполнения работ по договору;</w:t>
      </w:r>
    </w:p>
    <w:p w:rsidR="001C0B5F" w:rsidRDefault="001C0B5F"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 xml:space="preserve">Письмо (в свободной форме) за подписью руководителя организации </w:t>
      </w:r>
      <w:r>
        <w:rPr>
          <w:rFonts w:cs="Arial"/>
          <w:szCs w:val="22"/>
        </w:rPr>
        <w:t>о возможности выполнения</w:t>
      </w:r>
      <w:r w:rsidRPr="001C0B5F">
        <w:rPr>
          <w:rFonts w:cs="Arial"/>
          <w:szCs w:val="22"/>
        </w:rPr>
        <w:t xml:space="preserve">  работ собственными силами, без привлечения подрядных организаций;</w:t>
      </w:r>
    </w:p>
    <w:p w:rsidR="00D70EFC" w:rsidRDefault="00D70EFC"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 xml:space="preserve">Письмо (в свободной форме) за подписью руководителя организации </w:t>
      </w:r>
      <w:r>
        <w:rPr>
          <w:rFonts w:cs="Arial"/>
          <w:szCs w:val="22"/>
        </w:rPr>
        <w:t>о согласии предоставить</w:t>
      </w:r>
      <w:r w:rsidRPr="00D70EFC">
        <w:rPr>
          <w:rFonts w:cs="Arial"/>
          <w:szCs w:val="22"/>
        </w:rPr>
        <w:t xml:space="preserve"> сметные расчёты по каждой установке отдельно в составе оферты - ресурсным методом в программном комплексе «Гранд смета» или аналогичной программе</w:t>
      </w:r>
      <w:r w:rsidR="005476C6">
        <w:rPr>
          <w:rFonts w:cs="Arial"/>
          <w:szCs w:val="22"/>
        </w:rPr>
        <w:t>;</w:t>
      </w:r>
    </w:p>
    <w:p w:rsidR="00B6626D" w:rsidRPr="00153F5D" w:rsidRDefault="00B6626D" w:rsidP="00911C30">
      <w:pPr>
        <w:pStyle w:val="ac"/>
        <w:numPr>
          <w:ilvl w:val="0"/>
          <w:numId w:val="2"/>
        </w:numPr>
        <w:tabs>
          <w:tab w:val="left" w:pos="1418"/>
        </w:tabs>
        <w:ind w:left="1418" w:hanging="341"/>
        <w:contextualSpacing w:val="0"/>
        <w:jc w:val="both"/>
        <w:rPr>
          <w:rFonts w:cs="Arial"/>
          <w:szCs w:val="22"/>
        </w:rPr>
      </w:pPr>
      <w:r w:rsidRPr="00275DAB">
        <w:rPr>
          <w:rFonts w:cs="Arial"/>
          <w:szCs w:val="22"/>
        </w:rPr>
        <w:t xml:space="preserve">Письмо (в свободной форме) за подписью руководителя организации </w:t>
      </w:r>
      <w:r>
        <w:rPr>
          <w:rFonts w:cs="Arial"/>
          <w:szCs w:val="22"/>
        </w:rPr>
        <w:t xml:space="preserve">о </w:t>
      </w:r>
      <w:r w:rsidRPr="00B6626D">
        <w:rPr>
          <w:rFonts w:cs="Arial"/>
          <w:szCs w:val="22"/>
        </w:rPr>
        <w:t>заключении  договора добровольного страхования от несчастных случаев для работников, которые будут привлечены для исполнения договора;</w:t>
      </w:r>
    </w:p>
    <w:p w:rsidR="00911C30" w:rsidRPr="00F92D27" w:rsidRDefault="00911C30" w:rsidP="00911C30">
      <w:pPr>
        <w:pStyle w:val="ac"/>
        <w:numPr>
          <w:ilvl w:val="0"/>
          <w:numId w:val="2"/>
        </w:numPr>
        <w:tabs>
          <w:tab w:val="left" w:pos="1418"/>
        </w:tabs>
        <w:ind w:left="1418" w:hanging="341"/>
        <w:contextualSpacing w:val="0"/>
        <w:jc w:val="both"/>
        <w:rPr>
          <w:rFonts w:cs="Arial"/>
          <w:szCs w:val="22"/>
        </w:rPr>
      </w:pPr>
      <w:r w:rsidRPr="00F92D27">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784FEF" w:rsidRDefault="00911C30" w:rsidP="00911C30">
      <w:pPr>
        <w:pStyle w:val="ac"/>
        <w:numPr>
          <w:ilvl w:val="0"/>
          <w:numId w:val="2"/>
        </w:numPr>
        <w:tabs>
          <w:tab w:val="left" w:pos="1418"/>
        </w:tabs>
        <w:ind w:left="1418" w:hanging="341"/>
        <w:contextualSpacing w:val="0"/>
        <w:jc w:val="both"/>
        <w:rPr>
          <w:rFonts w:cs="Arial"/>
          <w:szCs w:val="22"/>
        </w:rPr>
      </w:pPr>
      <w:r w:rsidRPr="00784FEF">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A11898">
        <w:rPr>
          <w:rFonts w:cs="Arial"/>
          <w:szCs w:val="22"/>
        </w:rPr>
        <w:t xml:space="preserve">менее </w:t>
      </w:r>
      <w:r w:rsidR="008E35C6" w:rsidRPr="00A11898">
        <w:rPr>
          <w:rFonts w:cs="Arial"/>
          <w:szCs w:val="22"/>
        </w:rPr>
        <w:t>2</w:t>
      </w:r>
      <w:r w:rsidR="0088678C" w:rsidRPr="00A11898">
        <w:rPr>
          <w:rFonts w:cs="Arial"/>
          <w:szCs w:val="22"/>
        </w:rPr>
        <w:t xml:space="preserve"> (</w:t>
      </w:r>
      <w:r w:rsidR="008E35C6" w:rsidRPr="00A11898">
        <w:rPr>
          <w:rFonts w:cs="Arial"/>
          <w:szCs w:val="22"/>
        </w:rPr>
        <w:t>двух</w:t>
      </w:r>
      <w:r w:rsidRPr="00A11898">
        <w:rPr>
          <w:rFonts w:cs="Arial"/>
          <w:szCs w:val="22"/>
        </w:rPr>
        <w:t>) месяцев после даты окончания приема оферт;</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технической части оферты </w:t>
      </w:r>
      <w:r w:rsidRPr="00A11898">
        <w:rPr>
          <w:rFonts w:cs="Arial"/>
          <w:szCs w:val="22"/>
        </w:rPr>
        <w:t>(подписанная уполномоченным лицом и заверенная печатью участника закупки)</w:t>
      </w:r>
      <w:r w:rsidR="006831FE" w:rsidRPr="00A11898">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Предложение о заключении договора с указанием цен, стоимости </w:t>
      </w:r>
      <w:r w:rsidR="00D71C19" w:rsidRPr="00A11898">
        <w:rPr>
          <w:rFonts w:cs="Arial"/>
          <w:szCs w:val="22"/>
        </w:rPr>
        <w:t>(Ф</w:t>
      </w:r>
      <w:r w:rsidRPr="00A11898">
        <w:rPr>
          <w:rFonts w:cs="Arial"/>
          <w:szCs w:val="22"/>
        </w:rPr>
        <w:t xml:space="preserve">орма </w:t>
      </w:r>
      <w:r w:rsidR="006831FE" w:rsidRPr="00A11898">
        <w:rPr>
          <w:rFonts w:cs="Arial"/>
          <w:szCs w:val="22"/>
        </w:rPr>
        <w:t>5</w:t>
      </w:r>
      <w:r w:rsidRPr="00A11898">
        <w:rPr>
          <w:rFonts w:cs="Arial"/>
          <w:szCs w:val="22"/>
        </w:rPr>
        <w:t>, подписанная уполномоченным лицом и заверенная печатью участника закупки);</w:t>
      </w:r>
    </w:p>
    <w:p w:rsidR="00DE7BED" w:rsidRPr="00A11898" w:rsidRDefault="0087067B" w:rsidP="00DE7BED">
      <w:pPr>
        <w:pStyle w:val="ac"/>
        <w:numPr>
          <w:ilvl w:val="0"/>
          <w:numId w:val="2"/>
        </w:numPr>
        <w:tabs>
          <w:tab w:val="left" w:pos="1418"/>
        </w:tabs>
        <w:ind w:left="1418" w:hanging="341"/>
        <w:contextualSpacing w:val="0"/>
        <w:jc w:val="both"/>
        <w:rPr>
          <w:rFonts w:cs="Arial"/>
          <w:szCs w:val="22"/>
        </w:rPr>
      </w:pPr>
      <w:r w:rsidRPr="00A1189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A11898">
        <w:rPr>
          <w:rFonts w:cs="Arial"/>
          <w:szCs w:val="22"/>
        </w:rPr>
        <w:t>(Форма 3</w:t>
      </w:r>
      <w:r w:rsidRPr="00A11898">
        <w:rPr>
          <w:rFonts w:cs="Arial"/>
          <w:szCs w:val="22"/>
        </w:rPr>
        <w:t>);</w:t>
      </w:r>
    </w:p>
    <w:p w:rsidR="00DE7BED" w:rsidRPr="00A11898" w:rsidRDefault="00DE7BED" w:rsidP="00DE7BED">
      <w:pPr>
        <w:pStyle w:val="ac"/>
        <w:numPr>
          <w:ilvl w:val="0"/>
          <w:numId w:val="2"/>
        </w:numPr>
        <w:tabs>
          <w:tab w:val="left" w:pos="1418"/>
        </w:tabs>
        <w:ind w:left="1418" w:hanging="341"/>
        <w:contextualSpacing w:val="0"/>
        <w:jc w:val="both"/>
        <w:rPr>
          <w:rFonts w:cs="Arial"/>
          <w:szCs w:val="22"/>
        </w:rPr>
      </w:pPr>
      <w:r w:rsidRPr="00A11898">
        <w:rPr>
          <w:rFonts w:cs="Arial"/>
        </w:rPr>
        <w:t xml:space="preserve">Опись документов коммерческой части оферты </w:t>
      </w:r>
      <w:r w:rsidRPr="00A11898">
        <w:rPr>
          <w:rFonts w:cs="Arial"/>
          <w:szCs w:val="22"/>
        </w:rPr>
        <w:t>(подписанная уполномоченным лицом и заверенная печатью участника закупки)</w:t>
      </w:r>
      <w:r w:rsidRPr="00A11898">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w:t>
      </w:r>
      <w:r w:rsidRPr="00E72221">
        <w:rPr>
          <w:rFonts w:cs="Arial"/>
          <w:szCs w:val="22"/>
        </w:rPr>
        <w:t xml:space="preserve">«Предложение на ПДО </w:t>
      </w:r>
      <w:r w:rsidR="003523B8" w:rsidRPr="00E72221">
        <w:rPr>
          <w:rFonts w:cs="Arial"/>
          <w:szCs w:val="22"/>
        </w:rPr>
        <w:t>№</w:t>
      </w:r>
      <w:r w:rsidR="00226FB1" w:rsidRPr="00E72221">
        <w:rPr>
          <w:rFonts w:cs="Arial"/>
          <w:szCs w:val="22"/>
        </w:rPr>
        <w:t>4</w:t>
      </w:r>
      <w:r w:rsidR="00335BBE" w:rsidRPr="00E72221">
        <w:rPr>
          <w:rFonts w:cs="Arial"/>
          <w:szCs w:val="22"/>
        </w:rPr>
        <w:t>43</w:t>
      </w:r>
      <w:r w:rsidR="003523B8" w:rsidRPr="00E72221">
        <w:rPr>
          <w:rFonts w:cs="Arial"/>
          <w:szCs w:val="22"/>
        </w:rPr>
        <w:t>-КР-201</w:t>
      </w:r>
      <w:r w:rsidR="00D87DD5" w:rsidRPr="00E72221">
        <w:rPr>
          <w:rFonts w:cs="Arial"/>
          <w:szCs w:val="22"/>
        </w:rPr>
        <w:t>6</w:t>
      </w:r>
      <w:r w:rsidRPr="00E72221">
        <w:rPr>
          <w:rFonts w:cs="Arial"/>
          <w:color w:val="FF0000"/>
          <w:szCs w:val="22"/>
        </w:rPr>
        <w:t xml:space="preserve"> </w:t>
      </w:r>
      <w:r w:rsidRPr="00E72221">
        <w:rPr>
          <w:rFonts w:cs="Arial"/>
          <w:szCs w:val="22"/>
        </w:rPr>
        <w:t>от</w:t>
      </w:r>
      <w:r w:rsidRPr="00E72221">
        <w:rPr>
          <w:rFonts w:cs="Arial"/>
          <w:color w:val="FF0000"/>
          <w:szCs w:val="22"/>
        </w:rPr>
        <w:t xml:space="preserve"> </w:t>
      </w:r>
      <w:r w:rsidR="007052BC" w:rsidRPr="00E72221">
        <w:rPr>
          <w:rFonts w:cs="Arial"/>
          <w:szCs w:val="22"/>
        </w:rPr>
        <w:t>23.11.2016»</w:t>
      </w:r>
    </w:p>
    <w:p w:rsidR="00DE7BED" w:rsidRPr="002E571A" w:rsidRDefault="00DE7BED" w:rsidP="000569C6">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передает четыре </w:t>
      </w:r>
      <w:r w:rsidRPr="002E571A">
        <w:rPr>
          <w:rFonts w:cs="Arial"/>
          <w:szCs w:val="22"/>
        </w:rPr>
        <w:lastRenderedPageBreak/>
        <w:t>конверта документов:</w:t>
      </w:r>
    </w:p>
    <w:p w:rsidR="00DE7BED" w:rsidRPr="002E571A" w:rsidRDefault="00DE7BED" w:rsidP="000569C6">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569C6">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569C6">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569C6">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0569C6">
      <w:pPr>
        <w:spacing w:before="60"/>
        <w:ind w:left="708"/>
        <w:jc w:val="both"/>
        <w:rPr>
          <w:rFonts w:cs="Arial"/>
          <w:b/>
          <w:szCs w:val="22"/>
        </w:rPr>
      </w:pPr>
      <w:r w:rsidRPr="00E72221">
        <w:rPr>
          <w:rFonts w:cs="Arial"/>
          <w:b/>
          <w:szCs w:val="22"/>
        </w:rPr>
        <w:t>Начало приема оферт – «</w:t>
      </w:r>
      <w:r w:rsidR="007052BC" w:rsidRPr="00E72221">
        <w:rPr>
          <w:rFonts w:cs="Arial"/>
          <w:b/>
          <w:szCs w:val="22"/>
        </w:rPr>
        <w:t>23</w:t>
      </w:r>
      <w:r w:rsidRPr="00E72221">
        <w:rPr>
          <w:rFonts w:cs="Arial"/>
          <w:b/>
          <w:szCs w:val="22"/>
        </w:rPr>
        <w:t xml:space="preserve">» </w:t>
      </w:r>
      <w:r w:rsidR="007052BC" w:rsidRPr="00E72221">
        <w:rPr>
          <w:rFonts w:cs="Arial"/>
          <w:b/>
          <w:szCs w:val="22"/>
        </w:rPr>
        <w:t>ноября</w:t>
      </w:r>
      <w:r w:rsidRPr="00E72221">
        <w:rPr>
          <w:rFonts w:cs="Arial"/>
          <w:b/>
          <w:szCs w:val="22"/>
        </w:rPr>
        <w:t xml:space="preserve"> </w:t>
      </w:r>
      <w:r w:rsidR="000569C6" w:rsidRPr="00E72221">
        <w:rPr>
          <w:rFonts w:cs="Arial"/>
          <w:b/>
          <w:szCs w:val="22"/>
        </w:rPr>
        <w:t>2016</w:t>
      </w:r>
      <w:r w:rsidRPr="00E72221">
        <w:rPr>
          <w:rFonts w:cs="Arial"/>
          <w:b/>
          <w:szCs w:val="22"/>
        </w:rPr>
        <w:t xml:space="preserve"> года.</w:t>
      </w:r>
    </w:p>
    <w:p w:rsidR="00DE7BED" w:rsidRPr="002E571A" w:rsidRDefault="00DE7BED" w:rsidP="000569C6">
      <w:pPr>
        <w:spacing w:before="60"/>
        <w:ind w:left="708"/>
        <w:jc w:val="both"/>
        <w:rPr>
          <w:rFonts w:cs="Arial"/>
          <w:b/>
          <w:szCs w:val="22"/>
        </w:rPr>
      </w:pPr>
      <w:r w:rsidRPr="002E571A">
        <w:rPr>
          <w:rFonts w:cs="Arial"/>
          <w:b/>
          <w:szCs w:val="22"/>
        </w:rPr>
        <w:t xml:space="preserve">Окончание приема оферт – </w:t>
      </w:r>
      <w:r w:rsidR="007052BC">
        <w:rPr>
          <w:rFonts w:cs="Arial"/>
          <w:b/>
          <w:szCs w:val="22"/>
        </w:rPr>
        <w:t>16</w:t>
      </w:r>
      <w:r w:rsidRPr="002E571A">
        <w:rPr>
          <w:rFonts w:cs="Arial"/>
          <w:b/>
          <w:szCs w:val="22"/>
        </w:rPr>
        <w:t>:</w:t>
      </w:r>
      <w:r w:rsidR="007052BC">
        <w:rPr>
          <w:rFonts w:cs="Arial"/>
          <w:b/>
          <w:szCs w:val="22"/>
        </w:rPr>
        <w:t>00</w:t>
      </w:r>
      <w:r w:rsidRPr="002E571A">
        <w:rPr>
          <w:rFonts w:cs="Arial"/>
          <w:b/>
          <w:szCs w:val="22"/>
        </w:rPr>
        <w:t xml:space="preserve"> «</w:t>
      </w:r>
      <w:r w:rsidR="007052BC">
        <w:rPr>
          <w:rFonts w:cs="Arial"/>
          <w:b/>
          <w:szCs w:val="22"/>
        </w:rPr>
        <w:t>10</w:t>
      </w:r>
      <w:r w:rsidRPr="002E571A">
        <w:rPr>
          <w:rFonts w:cs="Arial"/>
          <w:b/>
          <w:szCs w:val="22"/>
        </w:rPr>
        <w:t xml:space="preserve">» </w:t>
      </w:r>
      <w:r w:rsidR="007052BC">
        <w:rPr>
          <w:rFonts w:cs="Arial"/>
          <w:b/>
          <w:szCs w:val="22"/>
        </w:rPr>
        <w:t>декабря</w:t>
      </w:r>
      <w:r w:rsidRPr="002E571A">
        <w:rPr>
          <w:rFonts w:cs="Arial"/>
          <w:b/>
          <w:szCs w:val="22"/>
        </w:rPr>
        <w:t xml:space="preserve"> </w:t>
      </w:r>
      <w:r w:rsidR="007052BC">
        <w:rPr>
          <w:rFonts w:cs="Arial"/>
          <w:b/>
          <w:szCs w:val="22"/>
        </w:rPr>
        <w:t>2016</w:t>
      </w:r>
      <w:r w:rsidRPr="002E571A">
        <w:rPr>
          <w:rFonts w:cs="Arial"/>
          <w:b/>
          <w:szCs w:val="22"/>
        </w:rPr>
        <w:t xml:space="preserve"> года.</w:t>
      </w:r>
    </w:p>
    <w:p w:rsidR="00DE7BED" w:rsidRPr="002E571A" w:rsidRDefault="00DE7BED" w:rsidP="000569C6">
      <w:pPr>
        <w:spacing w:before="60"/>
        <w:ind w:left="708"/>
        <w:jc w:val="both"/>
        <w:rPr>
          <w:rFonts w:cs="Arial"/>
          <w:b/>
          <w:szCs w:val="22"/>
        </w:rPr>
      </w:pPr>
      <w:r w:rsidRPr="002E571A">
        <w:rPr>
          <w:rFonts w:cs="Arial"/>
          <w:b/>
          <w:szCs w:val="22"/>
        </w:rPr>
        <w:t>Срок для определения победителя – до «</w:t>
      </w:r>
      <w:r w:rsidR="007052BC">
        <w:rPr>
          <w:rFonts w:cs="Arial"/>
          <w:b/>
          <w:szCs w:val="22"/>
        </w:rPr>
        <w:t>31</w:t>
      </w:r>
      <w:r w:rsidRPr="002E571A">
        <w:rPr>
          <w:rFonts w:cs="Arial"/>
          <w:b/>
          <w:szCs w:val="22"/>
        </w:rPr>
        <w:t xml:space="preserve">» </w:t>
      </w:r>
      <w:r w:rsidR="007052BC">
        <w:rPr>
          <w:rFonts w:cs="Arial"/>
          <w:b/>
          <w:szCs w:val="22"/>
        </w:rPr>
        <w:t>января</w:t>
      </w:r>
      <w:r w:rsidRPr="002E571A">
        <w:rPr>
          <w:rFonts w:cs="Arial"/>
          <w:b/>
          <w:szCs w:val="22"/>
        </w:rPr>
        <w:t xml:space="preserve"> </w:t>
      </w:r>
      <w:r w:rsidR="007052BC">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569C6">
        <w:rPr>
          <w:rFonts w:cs="Arial"/>
          <w:szCs w:val="22"/>
        </w:rPr>
        <w:t>05</w:t>
      </w:r>
      <w:r w:rsidRPr="002E571A">
        <w:rPr>
          <w:rFonts w:cs="Arial"/>
          <w:szCs w:val="22"/>
        </w:rPr>
        <w:t xml:space="preserve">» </w:t>
      </w:r>
      <w:r w:rsidR="000569C6">
        <w:rPr>
          <w:rFonts w:cs="Arial"/>
          <w:szCs w:val="22"/>
        </w:rPr>
        <w:t>декабря</w:t>
      </w:r>
      <w:r w:rsidRPr="002E571A">
        <w:rPr>
          <w:rFonts w:cs="Arial"/>
          <w:szCs w:val="22"/>
        </w:rPr>
        <w:t xml:space="preserve"> </w:t>
      </w:r>
      <w:r w:rsidR="000569C6">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569C6" w:rsidRPr="006A4730" w:rsidRDefault="000569C6" w:rsidP="000569C6">
      <w:pPr>
        <w:jc w:val="both"/>
        <w:rPr>
          <w:rFonts w:cs="Arial"/>
          <w:b/>
          <w:szCs w:val="22"/>
          <w:u w:val="single"/>
        </w:rPr>
      </w:pPr>
      <w:r w:rsidRPr="006A4730">
        <w:rPr>
          <w:rFonts w:cs="Arial"/>
          <w:b/>
          <w:szCs w:val="22"/>
          <w:u w:val="single"/>
        </w:rPr>
        <w:t>По вопросам технического характера обращаться:</w:t>
      </w:r>
    </w:p>
    <w:p w:rsidR="000569C6" w:rsidRPr="006A4730" w:rsidRDefault="000569C6" w:rsidP="000569C6">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0569C6" w:rsidRPr="006A4730" w:rsidRDefault="000569C6" w:rsidP="000569C6">
      <w:pPr>
        <w:spacing w:before="0"/>
        <w:jc w:val="both"/>
        <w:rPr>
          <w:rFonts w:cs="Arial"/>
          <w:szCs w:val="22"/>
        </w:rPr>
      </w:pPr>
      <w:r w:rsidRPr="006A4730">
        <w:rPr>
          <w:rFonts w:cs="Arial"/>
          <w:szCs w:val="22"/>
        </w:rPr>
        <w:t>Бедарев Владимир Александрович.</w:t>
      </w:r>
    </w:p>
    <w:p w:rsidR="000569C6" w:rsidRPr="006A4730" w:rsidRDefault="000569C6" w:rsidP="000569C6">
      <w:pPr>
        <w:spacing w:before="0"/>
        <w:jc w:val="both"/>
        <w:rPr>
          <w:rFonts w:cs="Arial"/>
          <w:szCs w:val="22"/>
        </w:rPr>
      </w:pPr>
      <w:r w:rsidRPr="006A4730">
        <w:rPr>
          <w:rFonts w:cs="Arial"/>
          <w:szCs w:val="22"/>
        </w:rPr>
        <w:t xml:space="preserve">Контактные данные: телефон: (4852) 49-87-31, факс (4852) 49-93-02, </w:t>
      </w:r>
    </w:p>
    <w:p w:rsidR="000569C6" w:rsidRPr="006A4730" w:rsidRDefault="000569C6" w:rsidP="000569C6">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0569C6" w:rsidRPr="006A4730" w:rsidRDefault="000569C6" w:rsidP="000569C6">
      <w:pPr>
        <w:jc w:val="both"/>
        <w:rPr>
          <w:rFonts w:cs="Arial"/>
          <w:b/>
          <w:szCs w:val="22"/>
          <w:u w:val="single"/>
        </w:rPr>
      </w:pPr>
      <w:r w:rsidRPr="006A4730">
        <w:rPr>
          <w:rFonts w:cs="Arial"/>
          <w:b/>
          <w:szCs w:val="22"/>
          <w:u w:val="single"/>
        </w:rPr>
        <w:t>По вопросам организационного характера обращаться:</w:t>
      </w:r>
    </w:p>
    <w:p w:rsidR="000569C6" w:rsidRPr="006A4730" w:rsidRDefault="000569C6" w:rsidP="000569C6">
      <w:pPr>
        <w:spacing w:before="0"/>
        <w:jc w:val="both"/>
        <w:rPr>
          <w:rFonts w:cs="Arial"/>
          <w:szCs w:val="22"/>
        </w:rPr>
      </w:pPr>
      <w:r w:rsidRPr="006A4730">
        <w:rPr>
          <w:rFonts w:cs="Arial"/>
          <w:szCs w:val="22"/>
        </w:rPr>
        <w:t>Ведущий специалист Тендерного комитета ОАО «Славнефть-ЯНОС»</w:t>
      </w:r>
    </w:p>
    <w:p w:rsidR="000569C6" w:rsidRPr="006A4730" w:rsidRDefault="000569C6" w:rsidP="000569C6">
      <w:pPr>
        <w:spacing w:before="0"/>
        <w:jc w:val="both"/>
        <w:rPr>
          <w:rFonts w:cs="Arial"/>
          <w:szCs w:val="22"/>
        </w:rPr>
      </w:pPr>
      <w:r w:rsidRPr="006A4730">
        <w:rPr>
          <w:rFonts w:cs="Arial"/>
          <w:szCs w:val="22"/>
        </w:rPr>
        <w:t>Кузьменков Сергей Викторович.</w:t>
      </w:r>
    </w:p>
    <w:p w:rsidR="000569C6" w:rsidRPr="006A4730" w:rsidRDefault="000569C6" w:rsidP="000569C6">
      <w:pPr>
        <w:spacing w:before="0"/>
        <w:jc w:val="both"/>
        <w:rPr>
          <w:rFonts w:cs="Arial"/>
          <w:szCs w:val="22"/>
        </w:rPr>
      </w:pPr>
      <w:r w:rsidRPr="006A4730">
        <w:rPr>
          <w:rFonts w:cs="Arial"/>
          <w:szCs w:val="22"/>
        </w:rPr>
        <w:t xml:space="preserve">Контактные данные: телефон: (4852) 49-81-14, факс: (4852) 49-93-00, </w:t>
      </w:r>
    </w:p>
    <w:p w:rsidR="000569C6" w:rsidRPr="006A4730" w:rsidRDefault="000569C6" w:rsidP="000569C6">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2E571A">
        <w:rPr>
          <w:rFonts w:cs="Arial"/>
          <w:szCs w:val="22"/>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9" w:history="1">
        <w:r w:rsidR="000569C6" w:rsidRPr="00243252">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E72221">
        <w:t>Перечень документов в сост</w:t>
      </w:r>
      <w:r w:rsidR="00E85DE8" w:rsidRPr="00E72221">
        <w:t>аве Предложения делать оферты №</w:t>
      </w:r>
      <w:r w:rsidR="00226FB1" w:rsidRPr="00E72221">
        <w:t>4</w:t>
      </w:r>
      <w:r w:rsidR="00335BBE" w:rsidRPr="00E72221">
        <w:t>43</w:t>
      </w:r>
      <w:r w:rsidR="00E85DE8" w:rsidRPr="00E72221">
        <w:t>-КР-201</w:t>
      </w:r>
      <w:r w:rsidR="00D87DD5" w:rsidRPr="00E72221">
        <w:t>6</w:t>
      </w:r>
      <w:r w:rsidRPr="00E72221">
        <w:t xml:space="preserve"> от </w:t>
      </w:r>
      <w:r w:rsidR="000569C6" w:rsidRPr="00E72221">
        <w:t>23.11.2016:</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lastRenderedPageBreak/>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542FA4" w:rsidRDefault="00923CDA" w:rsidP="004910B6">
      <w:pPr>
        <w:spacing w:before="0"/>
      </w:pPr>
      <w:r w:rsidRPr="00197BD1">
        <w:t xml:space="preserve">7. </w:t>
      </w:r>
      <w:r w:rsidR="00B25A57" w:rsidRPr="00197BD1">
        <w:t>Форма «</w:t>
      </w:r>
      <w:r w:rsidR="00B33FE3" w:rsidRPr="00197BD1">
        <w:t>Справка об опыте работы</w:t>
      </w:r>
      <w:r w:rsidR="00B25A57" w:rsidRPr="00197BD1">
        <w:t>»</w:t>
      </w:r>
      <w:r w:rsidRPr="00197BD1">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Pr="004910B6"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1963F4" w:rsidRDefault="001963F4" w:rsidP="00DE7BED">
      <w:pPr>
        <w:rPr>
          <w:rFonts w:cs="Arial"/>
          <w:sz w:val="24"/>
        </w:rPr>
      </w:pPr>
    </w:p>
    <w:p w:rsidR="00204822" w:rsidRPr="00204822" w:rsidRDefault="00204822" w:rsidP="00DE7BED">
      <w:pPr>
        <w:rPr>
          <w:rFonts w:cs="Arial"/>
          <w:sz w:val="24"/>
        </w:rPr>
      </w:pPr>
    </w:p>
    <w:p w:rsidR="00A76D6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A76D66" w:rsidSect="00A76D66">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2BC" w:rsidRDefault="007052BC" w:rsidP="00FB07D9">
      <w:pPr>
        <w:spacing w:before="0"/>
      </w:pPr>
      <w:r>
        <w:separator/>
      </w:r>
    </w:p>
  </w:endnote>
  <w:endnote w:type="continuationSeparator" w:id="0">
    <w:p w:rsidR="007052BC" w:rsidRDefault="007052BC"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2BC" w:rsidRDefault="007052BC" w:rsidP="00FB07D9">
      <w:pPr>
        <w:spacing w:before="0"/>
      </w:pPr>
      <w:r>
        <w:separator/>
      </w:r>
    </w:p>
  </w:footnote>
  <w:footnote w:type="continuationSeparator" w:id="0">
    <w:p w:rsidR="007052BC" w:rsidRDefault="007052BC"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9C6"/>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2BC"/>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D66"/>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D32"/>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22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F8972B-357D-4A07-A380-AC66FEC23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314</TotalTime>
  <Pages>6</Pages>
  <Words>2755</Words>
  <Characters>15708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107</cp:revision>
  <cp:lastPrinted>2016-11-23T05:15:00Z</cp:lastPrinted>
  <dcterms:created xsi:type="dcterms:W3CDTF">2016-09-08T12:35:00Z</dcterms:created>
  <dcterms:modified xsi:type="dcterms:W3CDTF">2016-11-23T05:17:00Z</dcterms:modified>
</cp:coreProperties>
</file>